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FC" w:rsidRDefault="00FD66FC" w:rsidP="00D91788">
      <w:pPr>
        <w:tabs>
          <w:tab w:val="left" w:pos="7618"/>
        </w:tabs>
        <w:jc w:val="center"/>
        <w:rPr>
          <w:b/>
          <w:color w:val="000000"/>
          <w:sz w:val="32"/>
          <w:szCs w:val="32"/>
        </w:rPr>
      </w:pPr>
    </w:p>
    <w:p w:rsidR="00FD66FC" w:rsidRDefault="00FD66FC" w:rsidP="00D91788">
      <w:pPr>
        <w:tabs>
          <w:tab w:val="left" w:pos="7618"/>
        </w:tabs>
        <w:jc w:val="center"/>
        <w:rPr>
          <w:b/>
          <w:color w:val="000000"/>
          <w:sz w:val="32"/>
          <w:szCs w:val="32"/>
        </w:rPr>
      </w:pPr>
    </w:p>
    <w:p w:rsidR="00D91788" w:rsidRPr="005A4B53" w:rsidRDefault="00D91788" w:rsidP="00D91788">
      <w:pPr>
        <w:tabs>
          <w:tab w:val="left" w:pos="7618"/>
        </w:tabs>
        <w:jc w:val="center"/>
        <w:rPr>
          <w:b/>
          <w:color w:val="000000"/>
          <w:sz w:val="32"/>
          <w:szCs w:val="32"/>
        </w:rPr>
      </w:pPr>
      <w:r w:rsidRPr="005A4B53">
        <w:rPr>
          <w:b/>
          <w:color w:val="000000"/>
          <w:sz w:val="32"/>
          <w:szCs w:val="32"/>
        </w:rPr>
        <w:t>СОБРАНИЕ ДЕПУТАТОВ</w:t>
      </w:r>
    </w:p>
    <w:p w:rsidR="00D91788" w:rsidRPr="005A4B53" w:rsidRDefault="00D91788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5A4B53">
        <w:rPr>
          <w:rFonts w:ascii="Times New Roman" w:hAnsi="Times New Roman" w:cs="Times New Roman"/>
          <w:color w:val="000000"/>
          <w:sz w:val="32"/>
          <w:szCs w:val="32"/>
        </w:rPr>
        <w:t>ИВАНОВСКОГО СЕЛЬСОВЕТА</w:t>
      </w:r>
    </w:p>
    <w:p w:rsidR="00D91788" w:rsidRPr="005A4B53" w:rsidRDefault="00D91788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5A4B53">
        <w:rPr>
          <w:rFonts w:ascii="Times New Roman" w:hAnsi="Times New Roman" w:cs="Times New Roman"/>
          <w:color w:val="000000"/>
          <w:sz w:val="32"/>
          <w:szCs w:val="32"/>
        </w:rPr>
        <w:t xml:space="preserve">СОЛНЦЕВСКОГО РАЙОНА </w:t>
      </w:r>
    </w:p>
    <w:p w:rsidR="00D91788" w:rsidRDefault="00D91788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5A4B53">
        <w:rPr>
          <w:rFonts w:ascii="Times New Roman" w:hAnsi="Times New Roman" w:cs="Times New Roman"/>
          <w:color w:val="000000"/>
          <w:sz w:val="32"/>
          <w:szCs w:val="32"/>
        </w:rPr>
        <w:t>КУРСКОЙ ОБЛАСТИ</w:t>
      </w:r>
    </w:p>
    <w:p w:rsidR="00FD66FC" w:rsidRPr="005A4B53" w:rsidRDefault="00FD66FC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</w:p>
    <w:p w:rsidR="00D91788" w:rsidRPr="0034251E" w:rsidRDefault="00D91788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4251E">
        <w:rPr>
          <w:rFonts w:ascii="Times New Roman" w:hAnsi="Times New Roman" w:cs="Times New Roman"/>
          <w:color w:val="000000" w:themeColor="text1"/>
          <w:sz w:val="32"/>
          <w:szCs w:val="32"/>
        </w:rPr>
        <w:t>РЕШЕНИЕ</w:t>
      </w:r>
    </w:p>
    <w:p w:rsidR="00D91788" w:rsidRPr="0034251E" w:rsidRDefault="00D91788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4251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от </w:t>
      </w:r>
      <w:r w:rsidR="00990DC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C302B">
        <w:rPr>
          <w:rFonts w:ascii="Times New Roman" w:hAnsi="Times New Roman" w:cs="Times New Roman"/>
          <w:color w:val="000000" w:themeColor="text1"/>
          <w:sz w:val="32"/>
          <w:szCs w:val="32"/>
        </w:rPr>
        <w:t>12</w:t>
      </w:r>
      <w:r w:rsidR="00990DC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C302B">
        <w:rPr>
          <w:rFonts w:ascii="Times New Roman" w:hAnsi="Times New Roman" w:cs="Times New Roman"/>
          <w:color w:val="000000" w:themeColor="text1"/>
          <w:sz w:val="32"/>
          <w:szCs w:val="32"/>
        </w:rPr>
        <w:t>февраля</w:t>
      </w:r>
      <w:r w:rsidR="00531BF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34251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202</w:t>
      </w:r>
      <w:r w:rsidR="00FC302B">
        <w:rPr>
          <w:rFonts w:ascii="Times New Roman" w:hAnsi="Times New Roman" w:cs="Times New Roman"/>
          <w:color w:val="000000" w:themeColor="text1"/>
          <w:sz w:val="32"/>
          <w:szCs w:val="32"/>
        </w:rPr>
        <w:t>5</w:t>
      </w:r>
      <w:r w:rsidRPr="0034251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года  </w:t>
      </w:r>
      <w:r w:rsidR="00372158">
        <w:rPr>
          <w:rFonts w:ascii="Times New Roman" w:hAnsi="Times New Roman" w:cs="Times New Roman"/>
          <w:color w:val="000000" w:themeColor="text1"/>
          <w:sz w:val="32"/>
          <w:szCs w:val="32"/>
        </w:rPr>
        <w:t>№</w:t>
      </w:r>
      <w:r w:rsidR="00FC302B">
        <w:rPr>
          <w:rFonts w:ascii="Times New Roman" w:hAnsi="Times New Roman" w:cs="Times New Roman"/>
          <w:color w:val="000000" w:themeColor="text1"/>
          <w:sz w:val="32"/>
          <w:szCs w:val="32"/>
        </w:rPr>
        <w:t>4/2</w:t>
      </w:r>
    </w:p>
    <w:p w:rsidR="00D91788" w:rsidRPr="0034251E" w:rsidRDefault="00D91788" w:rsidP="00D91788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204A15" w:rsidRPr="0034251E" w:rsidRDefault="00204A15" w:rsidP="00204A15">
      <w:pPr>
        <w:jc w:val="center"/>
        <w:rPr>
          <w:b/>
          <w:bCs/>
          <w:color w:val="000000" w:themeColor="text1"/>
          <w:sz w:val="28"/>
          <w:szCs w:val="28"/>
        </w:rPr>
      </w:pPr>
      <w:r w:rsidRPr="0034251E">
        <w:rPr>
          <w:b/>
          <w:bCs/>
          <w:color w:val="000000" w:themeColor="text1"/>
          <w:sz w:val="28"/>
          <w:szCs w:val="28"/>
        </w:rPr>
        <w:t xml:space="preserve">О внесении изменений и дополнений в решение Собрания депутатов Ивановского сельсовета Солнцевского района от </w:t>
      </w:r>
      <w:r w:rsidR="00D72D7F">
        <w:rPr>
          <w:b/>
          <w:bCs/>
          <w:color w:val="000000" w:themeColor="text1"/>
          <w:sz w:val="28"/>
          <w:szCs w:val="28"/>
        </w:rPr>
        <w:t>17</w:t>
      </w:r>
      <w:r w:rsidRPr="0034251E">
        <w:rPr>
          <w:b/>
          <w:bCs/>
          <w:color w:val="000000" w:themeColor="text1"/>
          <w:sz w:val="28"/>
          <w:szCs w:val="28"/>
        </w:rPr>
        <w:t>.12.202</w:t>
      </w:r>
      <w:r w:rsidR="00D72D7F">
        <w:rPr>
          <w:b/>
          <w:bCs/>
          <w:color w:val="000000" w:themeColor="text1"/>
          <w:sz w:val="28"/>
          <w:szCs w:val="28"/>
        </w:rPr>
        <w:t>4</w:t>
      </w:r>
      <w:r w:rsidRPr="0034251E">
        <w:rPr>
          <w:b/>
          <w:bCs/>
          <w:color w:val="000000" w:themeColor="text1"/>
          <w:sz w:val="28"/>
          <w:szCs w:val="28"/>
        </w:rPr>
        <w:t xml:space="preserve"> года</w:t>
      </w:r>
    </w:p>
    <w:p w:rsidR="00204A15" w:rsidRDefault="00204A15" w:rsidP="00204A15">
      <w:pPr>
        <w:jc w:val="center"/>
        <w:rPr>
          <w:b/>
          <w:bCs/>
          <w:color w:val="000000" w:themeColor="text1"/>
          <w:sz w:val="28"/>
          <w:szCs w:val="28"/>
        </w:rPr>
      </w:pPr>
      <w:r w:rsidRPr="0034251E">
        <w:rPr>
          <w:b/>
          <w:bCs/>
          <w:color w:val="000000" w:themeColor="text1"/>
          <w:sz w:val="28"/>
          <w:szCs w:val="28"/>
        </w:rPr>
        <w:t xml:space="preserve">№ </w:t>
      </w:r>
      <w:r w:rsidR="00FC302B">
        <w:rPr>
          <w:b/>
          <w:bCs/>
          <w:color w:val="000000" w:themeColor="text1"/>
          <w:sz w:val="28"/>
          <w:szCs w:val="28"/>
        </w:rPr>
        <w:t>45</w:t>
      </w:r>
      <w:r w:rsidR="00002C69" w:rsidRPr="0034251E">
        <w:rPr>
          <w:b/>
          <w:bCs/>
          <w:color w:val="000000" w:themeColor="text1"/>
          <w:sz w:val="28"/>
          <w:szCs w:val="28"/>
        </w:rPr>
        <w:t>/</w:t>
      </w:r>
      <w:r w:rsidR="003B48C5">
        <w:rPr>
          <w:b/>
          <w:bCs/>
          <w:color w:val="000000" w:themeColor="text1"/>
          <w:sz w:val="28"/>
          <w:szCs w:val="28"/>
        </w:rPr>
        <w:t>8</w:t>
      </w:r>
      <w:r w:rsidRPr="0034251E">
        <w:rPr>
          <w:b/>
          <w:bCs/>
          <w:color w:val="000000" w:themeColor="text1"/>
          <w:sz w:val="28"/>
          <w:szCs w:val="28"/>
        </w:rPr>
        <w:t xml:space="preserve"> «О бюджете муниципального образования «Ивановск</w:t>
      </w:r>
      <w:r w:rsidR="00FC302B">
        <w:rPr>
          <w:b/>
          <w:bCs/>
          <w:color w:val="000000" w:themeColor="text1"/>
          <w:sz w:val="28"/>
          <w:szCs w:val="28"/>
        </w:rPr>
        <w:t>ое</w:t>
      </w:r>
      <w:r w:rsidRPr="0034251E">
        <w:rPr>
          <w:b/>
          <w:bCs/>
          <w:color w:val="000000" w:themeColor="text1"/>
          <w:sz w:val="28"/>
          <w:szCs w:val="28"/>
        </w:rPr>
        <w:t xml:space="preserve"> сельс</w:t>
      </w:r>
      <w:r w:rsidR="00FC302B">
        <w:rPr>
          <w:b/>
          <w:bCs/>
          <w:color w:val="000000" w:themeColor="text1"/>
          <w:sz w:val="28"/>
          <w:szCs w:val="28"/>
        </w:rPr>
        <w:t>кое поселение</w:t>
      </w:r>
      <w:r w:rsidRPr="0034251E">
        <w:rPr>
          <w:b/>
          <w:bCs/>
          <w:color w:val="000000" w:themeColor="text1"/>
          <w:sz w:val="28"/>
          <w:szCs w:val="28"/>
        </w:rPr>
        <w:t xml:space="preserve">» Солнцевского </w:t>
      </w:r>
      <w:r w:rsidR="00FC302B">
        <w:rPr>
          <w:b/>
          <w:bCs/>
          <w:color w:val="000000" w:themeColor="text1"/>
          <w:sz w:val="28"/>
          <w:szCs w:val="28"/>
        </w:rPr>
        <w:t xml:space="preserve">муниципального </w:t>
      </w:r>
      <w:r w:rsidRPr="0034251E">
        <w:rPr>
          <w:b/>
          <w:bCs/>
          <w:color w:val="000000" w:themeColor="text1"/>
          <w:sz w:val="28"/>
          <w:szCs w:val="28"/>
        </w:rPr>
        <w:t>района Курской области на 202</w:t>
      </w:r>
      <w:r w:rsidR="00FC302B">
        <w:rPr>
          <w:b/>
          <w:bCs/>
          <w:color w:val="000000" w:themeColor="text1"/>
          <w:sz w:val="28"/>
          <w:szCs w:val="28"/>
        </w:rPr>
        <w:t>5</w:t>
      </w:r>
      <w:r w:rsidRPr="0034251E">
        <w:rPr>
          <w:b/>
          <w:bCs/>
          <w:color w:val="000000" w:themeColor="text1"/>
          <w:sz w:val="28"/>
          <w:szCs w:val="28"/>
        </w:rPr>
        <w:t xml:space="preserve"> год и на плановый период 202</w:t>
      </w:r>
      <w:r w:rsidR="00FC302B">
        <w:rPr>
          <w:b/>
          <w:bCs/>
          <w:color w:val="000000" w:themeColor="text1"/>
          <w:sz w:val="28"/>
          <w:szCs w:val="28"/>
        </w:rPr>
        <w:t>6</w:t>
      </w:r>
      <w:r w:rsidRPr="0034251E">
        <w:rPr>
          <w:b/>
          <w:bCs/>
          <w:color w:val="000000" w:themeColor="text1"/>
          <w:sz w:val="28"/>
          <w:szCs w:val="28"/>
        </w:rPr>
        <w:t xml:space="preserve"> и 202</w:t>
      </w:r>
      <w:r w:rsidR="00FC302B">
        <w:rPr>
          <w:b/>
          <w:bCs/>
          <w:color w:val="000000" w:themeColor="text1"/>
          <w:sz w:val="28"/>
          <w:szCs w:val="28"/>
        </w:rPr>
        <w:t>7</w:t>
      </w:r>
      <w:r w:rsidRPr="0034251E">
        <w:rPr>
          <w:b/>
          <w:bCs/>
          <w:color w:val="000000" w:themeColor="text1"/>
          <w:sz w:val="28"/>
          <w:szCs w:val="28"/>
        </w:rPr>
        <w:t xml:space="preserve"> годов»</w:t>
      </w:r>
    </w:p>
    <w:p w:rsidR="00601856" w:rsidRPr="00204A15" w:rsidRDefault="00601856" w:rsidP="00204A1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8A52F3" w:rsidRDefault="008A52F3" w:rsidP="00204A15">
      <w:pPr>
        <w:ind w:firstLine="709"/>
        <w:jc w:val="both"/>
        <w:rPr>
          <w:sz w:val="22"/>
          <w:szCs w:val="22"/>
        </w:rPr>
      </w:pPr>
    </w:p>
    <w:p w:rsidR="00D91788" w:rsidRPr="00204A15" w:rsidRDefault="00D91788" w:rsidP="00204A15">
      <w:pPr>
        <w:ind w:firstLine="709"/>
        <w:jc w:val="both"/>
        <w:rPr>
          <w:sz w:val="28"/>
          <w:szCs w:val="28"/>
        </w:rPr>
      </w:pPr>
      <w:r w:rsidRPr="00204A15">
        <w:rPr>
          <w:sz w:val="28"/>
          <w:szCs w:val="28"/>
        </w:rPr>
        <w:t>В соответствии со статьей 41 Устава муниципального образования «</w:t>
      </w:r>
      <w:r w:rsidR="008A52F3" w:rsidRPr="00204A15">
        <w:rPr>
          <w:sz w:val="28"/>
          <w:szCs w:val="28"/>
        </w:rPr>
        <w:t>Ивановск</w:t>
      </w:r>
      <w:r w:rsidR="00F47FEE">
        <w:rPr>
          <w:sz w:val="28"/>
          <w:szCs w:val="28"/>
        </w:rPr>
        <w:t>ое</w:t>
      </w:r>
      <w:r w:rsidRPr="00204A15">
        <w:rPr>
          <w:sz w:val="28"/>
          <w:szCs w:val="28"/>
        </w:rPr>
        <w:t xml:space="preserve"> сельс</w:t>
      </w:r>
      <w:r w:rsidR="00F47FEE">
        <w:rPr>
          <w:sz w:val="28"/>
          <w:szCs w:val="28"/>
        </w:rPr>
        <w:t>кое поселение</w:t>
      </w:r>
      <w:r w:rsidRPr="00204A15">
        <w:rPr>
          <w:sz w:val="28"/>
          <w:szCs w:val="28"/>
        </w:rPr>
        <w:t xml:space="preserve">» Солнцевского </w:t>
      </w:r>
      <w:r w:rsidR="00F47FEE">
        <w:rPr>
          <w:sz w:val="28"/>
          <w:szCs w:val="28"/>
        </w:rPr>
        <w:t xml:space="preserve">муниципального </w:t>
      </w:r>
      <w:r w:rsidRPr="00204A15">
        <w:rPr>
          <w:sz w:val="28"/>
          <w:szCs w:val="28"/>
        </w:rPr>
        <w:t xml:space="preserve">района Курской области Собрание депутатов </w:t>
      </w:r>
      <w:r w:rsidR="008A52F3" w:rsidRPr="00204A15">
        <w:rPr>
          <w:sz w:val="28"/>
          <w:szCs w:val="28"/>
        </w:rPr>
        <w:t>Ивановского</w:t>
      </w:r>
      <w:r w:rsidRPr="00204A15">
        <w:rPr>
          <w:sz w:val="28"/>
          <w:szCs w:val="28"/>
        </w:rPr>
        <w:t xml:space="preserve">  сельсовета Солнцевского района</w:t>
      </w:r>
      <w:r w:rsidR="00492368">
        <w:rPr>
          <w:sz w:val="28"/>
          <w:szCs w:val="28"/>
        </w:rPr>
        <w:t xml:space="preserve"> Курской области</w:t>
      </w:r>
      <w:r w:rsidRPr="00204A15">
        <w:rPr>
          <w:sz w:val="28"/>
          <w:szCs w:val="28"/>
        </w:rPr>
        <w:t xml:space="preserve"> РЕШИЛО:</w:t>
      </w:r>
    </w:p>
    <w:p w:rsidR="00D91788" w:rsidRDefault="00D91788" w:rsidP="00204A15">
      <w:pPr>
        <w:ind w:right="-412"/>
        <w:jc w:val="both"/>
        <w:rPr>
          <w:sz w:val="28"/>
          <w:szCs w:val="28"/>
        </w:rPr>
      </w:pPr>
      <w:r w:rsidRPr="00204A15">
        <w:rPr>
          <w:sz w:val="28"/>
          <w:szCs w:val="28"/>
        </w:rPr>
        <w:t xml:space="preserve"> </w:t>
      </w:r>
      <w:r w:rsidR="00440A1C">
        <w:rPr>
          <w:sz w:val="28"/>
          <w:szCs w:val="28"/>
        </w:rPr>
        <w:t xml:space="preserve">1. </w:t>
      </w:r>
      <w:r w:rsidRPr="00204A15">
        <w:rPr>
          <w:sz w:val="28"/>
          <w:szCs w:val="28"/>
        </w:rPr>
        <w:t xml:space="preserve">Внести в решение Собрания депутатов </w:t>
      </w:r>
      <w:r w:rsidR="008A52F3" w:rsidRPr="00204A15">
        <w:rPr>
          <w:sz w:val="28"/>
          <w:szCs w:val="28"/>
        </w:rPr>
        <w:t>Ивановского</w:t>
      </w:r>
      <w:r w:rsidRPr="00204A15">
        <w:rPr>
          <w:sz w:val="28"/>
          <w:szCs w:val="28"/>
        </w:rPr>
        <w:t xml:space="preserve"> сельсовета Солнцевского района Курской области от </w:t>
      </w:r>
      <w:r w:rsidR="00FC302B">
        <w:rPr>
          <w:sz w:val="28"/>
          <w:szCs w:val="28"/>
        </w:rPr>
        <w:t>17</w:t>
      </w:r>
      <w:r w:rsidRPr="00204A15">
        <w:rPr>
          <w:sz w:val="28"/>
          <w:szCs w:val="28"/>
        </w:rPr>
        <w:t>.12.202</w:t>
      </w:r>
      <w:r w:rsidR="00FC302B">
        <w:rPr>
          <w:sz w:val="28"/>
          <w:szCs w:val="28"/>
        </w:rPr>
        <w:t>4</w:t>
      </w:r>
      <w:r w:rsidRPr="00204A15">
        <w:rPr>
          <w:sz w:val="28"/>
          <w:szCs w:val="28"/>
        </w:rPr>
        <w:t>г №</w:t>
      </w:r>
      <w:r w:rsidR="00FC302B">
        <w:rPr>
          <w:sz w:val="28"/>
          <w:szCs w:val="28"/>
        </w:rPr>
        <w:t>45</w:t>
      </w:r>
      <w:r w:rsidR="008A52F3" w:rsidRPr="00204A15">
        <w:rPr>
          <w:sz w:val="28"/>
          <w:szCs w:val="28"/>
        </w:rPr>
        <w:t>/</w:t>
      </w:r>
      <w:r w:rsidR="003B48C5">
        <w:rPr>
          <w:sz w:val="28"/>
          <w:szCs w:val="28"/>
        </w:rPr>
        <w:t>8</w:t>
      </w:r>
      <w:r w:rsidRPr="00204A15">
        <w:rPr>
          <w:sz w:val="28"/>
          <w:szCs w:val="28"/>
        </w:rPr>
        <w:t xml:space="preserve"> «О бюджете муниципального образования «</w:t>
      </w:r>
      <w:r w:rsidR="008A52F3" w:rsidRPr="00204A15">
        <w:rPr>
          <w:sz w:val="28"/>
          <w:szCs w:val="28"/>
        </w:rPr>
        <w:t>Ивановск</w:t>
      </w:r>
      <w:r w:rsidR="00FC302B">
        <w:rPr>
          <w:sz w:val="28"/>
          <w:szCs w:val="28"/>
        </w:rPr>
        <w:t>ое</w:t>
      </w:r>
      <w:r w:rsidRPr="00204A15">
        <w:rPr>
          <w:sz w:val="28"/>
          <w:szCs w:val="28"/>
        </w:rPr>
        <w:t xml:space="preserve"> сельс</w:t>
      </w:r>
      <w:r w:rsidR="00FC302B">
        <w:rPr>
          <w:sz w:val="28"/>
          <w:szCs w:val="28"/>
        </w:rPr>
        <w:t>кое поселение</w:t>
      </w:r>
      <w:r w:rsidRPr="00204A15">
        <w:rPr>
          <w:sz w:val="28"/>
          <w:szCs w:val="28"/>
        </w:rPr>
        <w:t>» Солнцевского</w:t>
      </w:r>
      <w:r w:rsidR="00FC302B">
        <w:rPr>
          <w:sz w:val="28"/>
          <w:szCs w:val="28"/>
        </w:rPr>
        <w:t xml:space="preserve"> муниципального</w:t>
      </w:r>
      <w:r w:rsidRPr="00204A15">
        <w:rPr>
          <w:sz w:val="28"/>
          <w:szCs w:val="28"/>
        </w:rPr>
        <w:t xml:space="preserve"> района Курской области на 202</w:t>
      </w:r>
      <w:r w:rsidR="00FC302B">
        <w:rPr>
          <w:sz w:val="28"/>
          <w:szCs w:val="28"/>
        </w:rPr>
        <w:t>5</w:t>
      </w:r>
      <w:r w:rsidRPr="00204A15">
        <w:rPr>
          <w:sz w:val="28"/>
          <w:szCs w:val="28"/>
        </w:rPr>
        <w:t xml:space="preserve"> год</w:t>
      </w:r>
      <w:r w:rsidR="003B48C5">
        <w:rPr>
          <w:sz w:val="28"/>
          <w:szCs w:val="28"/>
        </w:rPr>
        <w:t xml:space="preserve"> </w:t>
      </w:r>
      <w:r w:rsidRPr="00204A15">
        <w:rPr>
          <w:sz w:val="28"/>
          <w:szCs w:val="28"/>
        </w:rPr>
        <w:t>и плановый период 202</w:t>
      </w:r>
      <w:r w:rsidR="00FC302B">
        <w:rPr>
          <w:sz w:val="28"/>
          <w:szCs w:val="28"/>
        </w:rPr>
        <w:t>6</w:t>
      </w:r>
      <w:r w:rsidRPr="00204A15">
        <w:rPr>
          <w:sz w:val="28"/>
          <w:szCs w:val="28"/>
        </w:rPr>
        <w:t xml:space="preserve"> и 202</w:t>
      </w:r>
      <w:r w:rsidR="00FC302B">
        <w:rPr>
          <w:sz w:val="28"/>
          <w:szCs w:val="28"/>
        </w:rPr>
        <w:t>7</w:t>
      </w:r>
      <w:r w:rsidRPr="00204A15">
        <w:rPr>
          <w:sz w:val="28"/>
          <w:szCs w:val="28"/>
        </w:rPr>
        <w:t xml:space="preserve"> годов »  следующие изменения и дополнения: </w:t>
      </w:r>
    </w:p>
    <w:p w:rsidR="00713D12" w:rsidRDefault="00BE671F" w:rsidP="00204A15">
      <w:pPr>
        <w:ind w:right="-412"/>
        <w:jc w:val="both"/>
        <w:rPr>
          <w:rStyle w:val="af2"/>
          <w:i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13D12">
        <w:rPr>
          <w:sz w:val="28"/>
          <w:szCs w:val="28"/>
        </w:rPr>
        <w:t xml:space="preserve">1) в разделе 1 </w:t>
      </w:r>
      <w:r w:rsidR="00713D12" w:rsidRPr="00713D12">
        <w:rPr>
          <w:sz w:val="28"/>
          <w:szCs w:val="28"/>
        </w:rPr>
        <w:t>«</w:t>
      </w:r>
      <w:r w:rsidR="00713D12" w:rsidRPr="00713D12">
        <w:rPr>
          <w:rStyle w:val="af2"/>
          <w:i w:val="0"/>
          <w:sz w:val="28"/>
          <w:szCs w:val="28"/>
        </w:rPr>
        <w:t>Основные характеристики бюджета муниципального образования «Ивановск</w:t>
      </w:r>
      <w:r w:rsidR="00DA7E6C">
        <w:rPr>
          <w:rStyle w:val="af2"/>
          <w:i w:val="0"/>
          <w:sz w:val="28"/>
          <w:szCs w:val="28"/>
        </w:rPr>
        <w:t>ое</w:t>
      </w:r>
      <w:r w:rsidR="00713D12" w:rsidRPr="00713D12">
        <w:rPr>
          <w:rStyle w:val="af2"/>
          <w:i w:val="0"/>
          <w:sz w:val="28"/>
          <w:szCs w:val="28"/>
        </w:rPr>
        <w:t xml:space="preserve"> сельс</w:t>
      </w:r>
      <w:r w:rsidR="00DA7E6C">
        <w:rPr>
          <w:rStyle w:val="af2"/>
          <w:i w:val="0"/>
          <w:sz w:val="28"/>
          <w:szCs w:val="28"/>
        </w:rPr>
        <w:t>кое поселение</w:t>
      </w:r>
      <w:r w:rsidR="00713D12" w:rsidRPr="00713D12">
        <w:rPr>
          <w:rStyle w:val="af2"/>
          <w:i w:val="0"/>
          <w:sz w:val="28"/>
          <w:szCs w:val="28"/>
        </w:rPr>
        <w:t xml:space="preserve">» Солнцевского </w:t>
      </w:r>
      <w:r w:rsidR="00DA7E6C">
        <w:rPr>
          <w:rStyle w:val="af2"/>
          <w:i w:val="0"/>
          <w:sz w:val="28"/>
          <w:szCs w:val="28"/>
        </w:rPr>
        <w:t xml:space="preserve">муниципального </w:t>
      </w:r>
      <w:r w:rsidR="00713D12" w:rsidRPr="00713D12">
        <w:rPr>
          <w:rStyle w:val="af2"/>
          <w:i w:val="0"/>
          <w:sz w:val="28"/>
          <w:szCs w:val="28"/>
        </w:rPr>
        <w:t>района Курской области</w:t>
      </w:r>
      <w:r w:rsidR="008331C1">
        <w:rPr>
          <w:rStyle w:val="af2"/>
          <w:i w:val="0"/>
          <w:sz w:val="28"/>
          <w:szCs w:val="28"/>
        </w:rPr>
        <w:t>:</w:t>
      </w:r>
    </w:p>
    <w:p w:rsidR="00713D12" w:rsidRDefault="00BB041F" w:rsidP="00204A15">
      <w:pPr>
        <w:ind w:right="-412"/>
        <w:jc w:val="both"/>
        <w:rPr>
          <w:rStyle w:val="af2"/>
          <w:i w:val="0"/>
          <w:sz w:val="28"/>
          <w:szCs w:val="28"/>
        </w:rPr>
      </w:pPr>
      <w:r>
        <w:rPr>
          <w:rStyle w:val="af2"/>
          <w:i w:val="0"/>
          <w:sz w:val="28"/>
          <w:szCs w:val="28"/>
        </w:rPr>
        <w:t xml:space="preserve">   </w:t>
      </w:r>
      <w:r w:rsidR="00BE671F">
        <w:rPr>
          <w:rStyle w:val="af2"/>
          <w:i w:val="0"/>
          <w:sz w:val="28"/>
          <w:szCs w:val="28"/>
        </w:rPr>
        <w:t xml:space="preserve">   </w:t>
      </w:r>
      <w:r>
        <w:rPr>
          <w:rStyle w:val="af2"/>
          <w:i w:val="0"/>
          <w:sz w:val="28"/>
          <w:szCs w:val="28"/>
        </w:rPr>
        <w:t xml:space="preserve"> </w:t>
      </w:r>
      <w:r w:rsidR="004E78BE">
        <w:rPr>
          <w:rStyle w:val="af2"/>
          <w:i w:val="0"/>
          <w:sz w:val="28"/>
          <w:szCs w:val="28"/>
        </w:rPr>
        <w:t>а</w:t>
      </w:r>
      <w:r w:rsidR="00713D12">
        <w:rPr>
          <w:rStyle w:val="af2"/>
          <w:i w:val="0"/>
          <w:sz w:val="28"/>
          <w:szCs w:val="28"/>
        </w:rPr>
        <w:t>)</w:t>
      </w:r>
      <w:r w:rsidR="00D8302C">
        <w:rPr>
          <w:rStyle w:val="af2"/>
          <w:i w:val="0"/>
          <w:sz w:val="28"/>
          <w:szCs w:val="28"/>
        </w:rPr>
        <w:t xml:space="preserve"> </w:t>
      </w:r>
      <w:r w:rsidR="00713D12">
        <w:rPr>
          <w:rStyle w:val="af2"/>
          <w:i w:val="0"/>
          <w:sz w:val="28"/>
          <w:szCs w:val="28"/>
        </w:rPr>
        <w:t xml:space="preserve"> </w:t>
      </w:r>
      <w:r w:rsidR="00D8302C">
        <w:rPr>
          <w:rStyle w:val="af2"/>
          <w:i w:val="0"/>
          <w:sz w:val="28"/>
          <w:szCs w:val="28"/>
        </w:rPr>
        <w:t>в подпункте 1) пункта 2 слова</w:t>
      </w:r>
      <w:r w:rsidR="00DA7E6C">
        <w:rPr>
          <w:rStyle w:val="af2"/>
          <w:i w:val="0"/>
          <w:sz w:val="28"/>
          <w:szCs w:val="28"/>
        </w:rPr>
        <w:t xml:space="preserve"> «в сумме 1</w:t>
      </w:r>
      <w:r w:rsidR="00955BDB">
        <w:rPr>
          <w:rStyle w:val="af2"/>
          <w:i w:val="0"/>
          <w:sz w:val="28"/>
          <w:szCs w:val="28"/>
        </w:rPr>
        <w:t>7</w:t>
      </w:r>
      <w:r w:rsidR="006E1E7E">
        <w:rPr>
          <w:rStyle w:val="af2"/>
          <w:i w:val="0"/>
          <w:sz w:val="28"/>
          <w:szCs w:val="28"/>
        </w:rPr>
        <w:t> </w:t>
      </w:r>
      <w:r w:rsidR="00955BDB">
        <w:rPr>
          <w:rStyle w:val="af2"/>
          <w:i w:val="0"/>
          <w:sz w:val="28"/>
          <w:szCs w:val="28"/>
        </w:rPr>
        <w:t>354</w:t>
      </w:r>
      <w:r w:rsidR="00824C23">
        <w:rPr>
          <w:rStyle w:val="af2"/>
          <w:i w:val="0"/>
          <w:sz w:val="28"/>
          <w:szCs w:val="28"/>
        </w:rPr>
        <w:t> </w:t>
      </w:r>
      <w:r w:rsidR="00955BDB">
        <w:rPr>
          <w:rStyle w:val="af2"/>
          <w:i w:val="0"/>
          <w:sz w:val="28"/>
          <w:szCs w:val="28"/>
        </w:rPr>
        <w:t>650</w:t>
      </w:r>
      <w:r w:rsidR="00824C23">
        <w:rPr>
          <w:rStyle w:val="af2"/>
          <w:i w:val="0"/>
          <w:sz w:val="28"/>
          <w:szCs w:val="28"/>
        </w:rPr>
        <w:t xml:space="preserve"> </w:t>
      </w:r>
      <w:r w:rsidR="009C5F94">
        <w:rPr>
          <w:rStyle w:val="af2"/>
          <w:i w:val="0"/>
          <w:sz w:val="28"/>
          <w:szCs w:val="28"/>
        </w:rPr>
        <w:t>руб</w:t>
      </w:r>
      <w:r w:rsidR="00DA7E6C">
        <w:rPr>
          <w:rStyle w:val="af2"/>
          <w:i w:val="0"/>
          <w:sz w:val="28"/>
          <w:szCs w:val="28"/>
        </w:rPr>
        <w:t>лей</w:t>
      </w:r>
      <w:r w:rsidR="00D8302C">
        <w:rPr>
          <w:rStyle w:val="af2"/>
          <w:i w:val="0"/>
          <w:sz w:val="28"/>
          <w:szCs w:val="28"/>
        </w:rPr>
        <w:t>» заменить словами «</w:t>
      </w:r>
      <w:r w:rsidR="00DA7E6C">
        <w:rPr>
          <w:rStyle w:val="af2"/>
          <w:i w:val="0"/>
          <w:sz w:val="28"/>
          <w:szCs w:val="28"/>
        </w:rPr>
        <w:t xml:space="preserve"> в сумме </w:t>
      </w:r>
      <w:r w:rsidR="00955BDB">
        <w:rPr>
          <w:rStyle w:val="af2"/>
          <w:i w:val="0"/>
          <w:sz w:val="28"/>
          <w:szCs w:val="28"/>
        </w:rPr>
        <w:t>20 73</w:t>
      </w:r>
      <w:r w:rsidR="006530BE">
        <w:rPr>
          <w:rStyle w:val="af2"/>
          <w:i w:val="0"/>
          <w:sz w:val="28"/>
          <w:szCs w:val="28"/>
        </w:rPr>
        <w:t>3</w:t>
      </w:r>
      <w:r w:rsidR="00955BDB">
        <w:rPr>
          <w:rStyle w:val="af2"/>
          <w:i w:val="0"/>
          <w:sz w:val="28"/>
          <w:szCs w:val="28"/>
        </w:rPr>
        <w:t> </w:t>
      </w:r>
      <w:r w:rsidR="006530BE">
        <w:rPr>
          <w:rStyle w:val="af2"/>
          <w:i w:val="0"/>
          <w:sz w:val="28"/>
          <w:szCs w:val="28"/>
        </w:rPr>
        <w:t>024</w:t>
      </w:r>
      <w:r w:rsidR="006E1E7E">
        <w:rPr>
          <w:rStyle w:val="af2"/>
          <w:i w:val="0"/>
          <w:sz w:val="28"/>
          <w:szCs w:val="28"/>
        </w:rPr>
        <w:t xml:space="preserve"> руб</w:t>
      </w:r>
      <w:r w:rsidR="00DA7E6C">
        <w:rPr>
          <w:rStyle w:val="af2"/>
          <w:i w:val="0"/>
          <w:sz w:val="28"/>
          <w:szCs w:val="28"/>
        </w:rPr>
        <w:t>ля</w:t>
      </w:r>
      <w:r w:rsidR="009C5F94">
        <w:rPr>
          <w:rStyle w:val="af2"/>
          <w:i w:val="0"/>
          <w:sz w:val="28"/>
          <w:szCs w:val="28"/>
        </w:rPr>
        <w:t xml:space="preserve"> </w:t>
      </w:r>
      <w:r w:rsidR="00955BDB">
        <w:rPr>
          <w:rStyle w:val="af2"/>
          <w:i w:val="0"/>
          <w:sz w:val="28"/>
          <w:szCs w:val="28"/>
        </w:rPr>
        <w:t>89</w:t>
      </w:r>
      <w:r w:rsidR="00D8302C">
        <w:rPr>
          <w:rStyle w:val="af2"/>
          <w:i w:val="0"/>
          <w:sz w:val="28"/>
          <w:szCs w:val="28"/>
        </w:rPr>
        <w:t xml:space="preserve"> коп</w:t>
      </w:r>
      <w:r w:rsidR="00DA7E6C">
        <w:rPr>
          <w:rStyle w:val="af2"/>
          <w:i w:val="0"/>
          <w:sz w:val="28"/>
          <w:szCs w:val="28"/>
        </w:rPr>
        <w:t>еек</w:t>
      </w:r>
      <w:r w:rsidR="00D8302C">
        <w:rPr>
          <w:rStyle w:val="af2"/>
          <w:i w:val="0"/>
          <w:sz w:val="28"/>
          <w:szCs w:val="28"/>
        </w:rPr>
        <w:t>»;</w:t>
      </w:r>
    </w:p>
    <w:p w:rsidR="00D8302C" w:rsidRDefault="00BB041F" w:rsidP="00204A15">
      <w:pPr>
        <w:ind w:right="-412"/>
        <w:jc w:val="both"/>
        <w:rPr>
          <w:rStyle w:val="af2"/>
          <w:i w:val="0"/>
          <w:sz w:val="28"/>
          <w:szCs w:val="28"/>
        </w:rPr>
      </w:pPr>
      <w:r>
        <w:rPr>
          <w:rStyle w:val="af2"/>
          <w:i w:val="0"/>
          <w:sz w:val="28"/>
          <w:szCs w:val="28"/>
        </w:rPr>
        <w:t xml:space="preserve">  </w:t>
      </w:r>
      <w:r w:rsidR="00BE671F">
        <w:rPr>
          <w:rStyle w:val="af2"/>
          <w:i w:val="0"/>
          <w:sz w:val="28"/>
          <w:szCs w:val="28"/>
        </w:rPr>
        <w:t xml:space="preserve">    </w:t>
      </w:r>
      <w:r>
        <w:rPr>
          <w:rStyle w:val="af2"/>
          <w:i w:val="0"/>
          <w:sz w:val="28"/>
          <w:szCs w:val="28"/>
        </w:rPr>
        <w:t xml:space="preserve"> </w:t>
      </w:r>
      <w:r w:rsidR="004E78BE">
        <w:rPr>
          <w:rStyle w:val="af2"/>
          <w:i w:val="0"/>
          <w:sz w:val="28"/>
          <w:szCs w:val="28"/>
        </w:rPr>
        <w:t>б</w:t>
      </w:r>
      <w:r w:rsidR="00D8302C">
        <w:rPr>
          <w:rStyle w:val="af2"/>
          <w:i w:val="0"/>
          <w:sz w:val="28"/>
          <w:szCs w:val="28"/>
        </w:rPr>
        <w:t xml:space="preserve">) в подпункте </w:t>
      </w:r>
      <w:r w:rsidR="00DA7E6C">
        <w:rPr>
          <w:rStyle w:val="af2"/>
          <w:i w:val="0"/>
          <w:sz w:val="28"/>
          <w:szCs w:val="28"/>
        </w:rPr>
        <w:t>3</w:t>
      </w:r>
      <w:r w:rsidR="00D8302C">
        <w:rPr>
          <w:rStyle w:val="af2"/>
          <w:i w:val="0"/>
          <w:sz w:val="28"/>
          <w:szCs w:val="28"/>
        </w:rPr>
        <w:t xml:space="preserve">) пункта </w:t>
      </w:r>
      <w:r w:rsidR="00DA7E6C">
        <w:rPr>
          <w:rStyle w:val="af2"/>
          <w:i w:val="0"/>
          <w:sz w:val="28"/>
          <w:szCs w:val="28"/>
        </w:rPr>
        <w:t>1</w:t>
      </w:r>
      <w:r w:rsidR="00D8302C">
        <w:rPr>
          <w:rStyle w:val="af2"/>
          <w:i w:val="0"/>
          <w:sz w:val="28"/>
          <w:szCs w:val="28"/>
        </w:rPr>
        <w:t xml:space="preserve"> слова «</w:t>
      </w:r>
      <w:r w:rsidR="00DA7E6C">
        <w:rPr>
          <w:rStyle w:val="af2"/>
          <w:i w:val="0"/>
          <w:sz w:val="28"/>
          <w:szCs w:val="28"/>
        </w:rPr>
        <w:t xml:space="preserve"> в сумме </w:t>
      </w:r>
      <w:r w:rsidR="00955BDB">
        <w:rPr>
          <w:rStyle w:val="af2"/>
          <w:i w:val="0"/>
          <w:sz w:val="28"/>
          <w:szCs w:val="28"/>
        </w:rPr>
        <w:t>3 000</w:t>
      </w:r>
      <w:r w:rsidR="00824C23">
        <w:rPr>
          <w:rStyle w:val="af2"/>
          <w:i w:val="0"/>
          <w:sz w:val="28"/>
          <w:szCs w:val="28"/>
        </w:rPr>
        <w:t> </w:t>
      </w:r>
      <w:r w:rsidR="00955BDB">
        <w:rPr>
          <w:rStyle w:val="af2"/>
          <w:i w:val="0"/>
          <w:sz w:val="28"/>
          <w:szCs w:val="28"/>
        </w:rPr>
        <w:t>000</w:t>
      </w:r>
      <w:r w:rsidR="00824C23">
        <w:rPr>
          <w:rStyle w:val="af2"/>
          <w:i w:val="0"/>
          <w:sz w:val="28"/>
          <w:szCs w:val="28"/>
        </w:rPr>
        <w:t xml:space="preserve"> руб</w:t>
      </w:r>
      <w:r w:rsidR="00DA7E6C">
        <w:rPr>
          <w:rStyle w:val="af2"/>
          <w:i w:val="0"/>
          <w:sz w:val="28"/>
          <w:szCs w:val="28"/>
        </w:rPr>
        <w:t>лей</w:t>
      </w:r>
      <w:r w:rsidR="00D8302C">
        <w:rPr>
          <w:rStyle w:val="af2"/>
          <w:i w:val="0"/>
          <w:sz w:val="28"/>
          <w:szCs w:val="28"/>
        </w:rPr>
        <w:t>» заменить слова</w:t>
      </w:r>
      <w:r w:rsidR="00C43DE9">
        <w:rPr>
          <w:rStyle w:val="af2"/>
          <w:i w:val="0"/>
          <w:sz w:val="28"/>
          <w:szCs w:val="28"/>
        </w:rPr>
        <w:t>ми</w:t>
      </w:r>
      <w:r w:rsidR="00D8302C">
        <w:rPr>
          <w:rStyle w:val="af2"/>
          <w:i w:val="0"/>
          <w:sz w:val="28"/>
          <w:szCs w:val="28"/>
        </w:rPr>
        <w:t xml:space="preserve"> «</w:t>
      </w:r>
      <w:r w:rsidR="00DA7E6C">
        <w:rPr>
          <w:rStyle w:val="af2"/>
          <w:i w:val="0"/>
          <w:sz w:val="28"/>
          <w:szCs w:val="28"/>
        </w:rPr>
        <w:t xml:space="preserve">в сумме </w:t>
      </w:r>
      <w:r w:rsidR="00A944F7">
        <w:rPr>
          <w:rStyle w:val="af2"/>
          <w:i w:val="0"/>
          <w:sz w:val="28"/>
          <w:szCs w:val="28"/>
        </w:rPr>
        <w:t xml:space="preserve"> </w:t>
      </w:r>
      <w:r w:rsidR="00955BDB">
        <w:rPr>
          <w:rStyle w:val="af2"/>
          <w:i w:val="0"/>
          <w:sz w:val="28"/>
          <w:szCs w:val="28"/>
        </w:rPr>
        <w:t>6 37</w:t>
      </w:r>
      <w:r w:rsidR="006530BE">
        <w:rPr>
          <w:rStyle w:val="af2"/>
          <w:i w:val="0"/>
          <w:sz w:val="28"/>
          <w:szCs w:val="28"/>
        </w:rPr>
        <w:t>8</w:t>
      </w:r>
      <w:r w:rsidR="00955BDB">
        <w:rPr>
          <w:rStyle w:val="af2"/>
          <w:i w:val="0"/>
          <w:sz w:val="28"/>
          <w:szCs w:val="28"/>
        </w:rPr>
        <w:t xml:space="preserve"> </w:t>
      </w:r>
      <w:r w:rsidR="006530BE">
        <w:rPr>
          <w:rStyle w:val="af2"/>
          <w:i w:val="0"/>
          <w:sz w:val="28"/>
          <w:szCs w:val="28"/>
        </w:rPr>
        <w:t>374</w:t>
      </w:r>
      <w:r w:rsidR="00D8302C">
        <w:rPr>
          <w:rStyle w:val="af2"/>
          <w:i w:val="0"/>
          <w:sz w:val="28"/>
          <w:szCs w:val="28"/>
        </w:rPr>
        <w:t xml:space="preserve"> руб</w:t>
      </w:r>
      <w:r w:rsidR="00DA7E6C">
        <w:rPr>
          <w:rStyle w:val="af2"/>
          <w:i w:val="0"/>
          <w:sz w:val="28"/>
          <w:szCs w:val="28"/>
        </w:rPr>
        <w:t>ля</w:t>
      </w:r>
      <w:r w:rsidR="00D8302C">
        <w:rPr>
          <w:rStyle w:val="af2"/>
          <w:i w:val="0"/>
          <w:sz w:val="28"/>
          <w:szCs w:val="28"/>
        </w:rPr>
        <w:t xml:space="preserve"> </w:t>
      </w:r>
      <w:r w:rsidR="00955BDB">
        <w:rPr>
          <w:rStyle w:val="af2"/>
          <w:i w:val="0"/>
          <w:sz w:val="28"/>
          <w:szCs w:val="28"/>
        </w:rPr>
        <w:t>89</w:t>
      </w:r>
      <w:r w:rsidR="00D8302C">
        <w:rPr>
          <w:rStyle w:val="af2"/>
          <w:i w:val="0"/>
          <w:sz w:val="28"/>
          <w:szCs w:val="28"/>
        </w:rPr>
        <w:t xml:space="preserve"> коп</w:t>
      </w:r>
      <w:r w:rsidR="00DA7E6C">
        <w:rPr>
          <w:rStyle w:val="af2"/>
          <w:i w:val="0"/>
          <w:sz w:val="28"/>
          <w:szCs w:val="28"/>
        </w:rPr>
        <w:t>еек</w:t>
      </w:r>
      <w:r w:rsidR="00D8302C">
        <w:rPr>
          <w:rStyle w:val="af2"/>
          <w:i w:val="0"/>
          <w:sz w:val="28"/>
          <w:szCs w:val="28"/>
        </w:rPr>
        <w:t>»</w:t>
      </w:r>
      <w:r w:rsidR="00A944F7">
        <w:rPr>
          <w:rStyle w:val="af2"/>
          <w:i w:val="0"/>
          <w:sz w:val="28"/>
          <w:szCs w:val="28"/>
        </w:rPr>
        <w:t>;</w:t>
      </w:r>
    </w:p>
    <w:p w:rsidR="00FD66FC" w:rsidRDefault="00FD66FC" w:rsidP="00204A15">
      <w:pPr>
        <w:ind w:right="-412"/>
        <w:jc w:val="both"/>
        <w:rPr>
          <w:rStyle w:val="af2"/>
          <w:i w:val="0"/>
          <w:sz w:val="28"/>
          <w:szCs w:val="28"/>
        </w:rPr>
      </w:pPr>
    </w:p>
    <w:p w:rsidR="00FD66FC" w:rsidRDefault="00BE671F" w:rsidP="00204A15">
      <w:pPr>
        <w:ind w:right="-412"/>
        <w:jc w:val="both"/>
        <w:rPr>
          <w:rStyle w:val="af2"/>
          <w:i w:val="0"/>
          <w:sz w:val="28"/>
          <w:szCs w:val="28"/>
        </w:rPr>
      </w:pPr>
      <w:r>
        <w:rPr>
          <w:rStyle w:val="af2"/>
          <w:i w:val="0"/>
          <w:sz w:val="28"/>
          <w:szCs w:val="28"/>
        </w:rPr>
        <w:t xml:space="preserve"> </w:t>
      </w:r>
      <w:r w:rsidR="008331C1">
        <w:rPr>
          <w:rStyle w:val="af2"/>
          <w:i w:val="0"/>
          <w:sz w:val="28"/>
          <w:szCs w:val="28"/>
        </w:rPr>
        <w:t>2) в разделе 5 «Бюджетные ассигнования местного бюджета на 2025 год и на плановый период 2026 и 2027 годов в п</w:t>
      </w:r>
      <w:r w:rsidR="00492368">
        <w:rPr>
          <w:rStyle w:val="af2"/>
          <w:i w:val="0"/>
          <w:sz w:val="28"/>
          <w:szCs w:val="28"/>
        </w:rPr>
        <w:t xml:space="preserve">ункте </w:t>
      </w:r>
      <w:r w:rsidR="008331C1">
        <w:rPr>
          <w:rStyle w:val="af2"/>
          <w:i w:val="0"/>
          <w:sz w:val="28"/>
          <w:szCs w:val="28"/>
        </w:rPr>
        <w:t xml:space="preserve">6 слова «утвердить размер резервного фонда муниципального образования «Ивановское сельское поселение» Солнцевского муниципального района Курской области» заменить словами «утвердить размер резервного фонда Администрации Ивановаского сельсовета Солнцевского района Курской области»;  </w:t>
      </w:r>
    </w:p>
    <w:p w:rsidR="008331C1" w:rsidRDefault="008331C1" w:rsidP="00204A15">
      <w:pPr>
        <w:ind w:right="-412"/>
        <w:jc w:val="both"/>
        <w:rPr>
          <w:rStyle w:val="af2"/>
          <w:i w:val="0"/>
          <w:sz w:val="28"/>
          <w:szCs w:val="28"/>
        </w:rPr>
      </w:pPr>
      <w:r>
        <w:rPr>
          <w:rStyle w:val="af2"/>
          <w:i w:val="0"/>
          <w:sz w:val="28"/>
          <w:szCs w:val="28"/>
        </w:rPr>
        <w:t xml:space="preserve"> </w:t>
      </w:r>
    </w:p>
    <w:p w:rsidR="00440A1C" w:rsidRDefault="00BE671F" w:rsidP="00204A15">
      <w:pPr>
        <w:ind w:right="-412"/>
        <w:jc w:val="both"/>
        <w:rPr>
          <w:rStyle w:val="af2"/>
          <w:i w:val="0"/>
          <w:sz w:val="28"/>
          <w:szCs w:val="28"/>
        </w:rPr>
      </w:pPr>
      <w:r>
        <w:rPr>
          <w:rStyle w:val="af2"/>
          <w:i w:val="0"/>
          <w:sz w:val="28"/>
          <w:szCs w:val="28"/>
        </w:rPr>
        <w:t xml:space="preserve"> </w:t>
      </w:r>
      <w:r w:rsidR="008331C1">
        <w:rPr>
          <w:rStyle w:val="af2"/>
          <w:i w:val="0"/>
          <w:sz w:val="28"/>
          <w:szCs w:val="28"/>
        </w:rPr>
        <w:t>3</w:t>
      </w:r>
      <w:r w:rsidR="004E78BE">
        <w:rPr>
          <w:rStyle w:val="af2"/>
          <w:i w:val="0"/>
          <w:sz w:val="28"/>
          <w:szCs w:val="28"/>
        </w:rPr>
        <w:t xml:space="preserve">) в разделе </w:t>
      </w:r>
      <w:r w:rsidR="00946C60">
        <w:rPr>
          <w:rStyle w:val="af2"/>
          <w:i w:val="0"/>
          <w:sz w:val="28"/>
          <w:szCs w:val="28"/>
        </w:rPr>
        <w:t xml:space="preserve"> </w:t>
      </w:r>
      <w:r w:rsidR="004E78BE">
        <w:rPr>
          <w:rStyle w:val="af2"/>
          <w:i w:val="0"/>
          <w:sz w:val="28"/>
          <w:szCs w:val="28"/>
        </w:rPr>
        <w:t>6 «Особенности исполнения местного бюджета»</w:t>
      </w:r>
      <w:r w:rsidR="00BB041F">
        <w:rPr>
          <w:rStyle w:val="af2"/>
          <w:i w:val="0"/>
          <w:sz w:val="28"/>
          <w:szCs w:val="28"/>
        </w:rPr>
        <w:t xml:space="preserve"> в абзаце 1 пункта 1 слова «на 2025 г</w:t>
      </w:r>
      <w:r w:rsidR="00DA7E6C">
        <w:rPr>
          <w:rStyle w:val="af2"/>
          <w:i w:val="0"/>
          <w:sz w:val="28"/>
          <w:szCs w:val="28"/>
        </w:rPr>
        <w:t>од</w:t>
      </w:r>
      <w:r w:rsidR="00BB041F">
        <w:rPr>
          <w:rStyle w:val="af2"/>
          <w:i w:val="0"/>
          <w:sz w:val="28"/>
          <w:szCs w:val="28"/>
        </w:rPr>
        <w:t xml:space="preserve"> в размере 1 276 000 руб</w:t>
      </w:r>
      <w:r w:rsidR="00DA7E6C">
        <w:rPr>
          <w:rStyle w:val="af2"/>
          <w:i w:val="0"/>
          <w:sz w:val="28"/>
          <w:szCs w:val="28"/>
        </w:rPr>
        <w:t>лей</w:t>
      </w:r>
      <w:r w:rsidR="00BB041F">
        <w:rPr>
          <w:rStyle w:val="af2"/>
          <w:i w:val="0"/>
          <w:sz w:val="28"/>
          <w:szCs w:val="28"/>
        </w:rPr>
        <w:t>», заменить  словами «на 2025 г</w:t>
      </w:r>
      <w:r w:rsidR="00DA7E6C">
        <w:rPr>
          <w:rStyle w:val="af2"/>
          <w:i w:val="0"/>
          <w:sz w:val="28"/>
          <w:szCs w:val="28"/>
        </w:rPr>
        <w:t>од</w:t>
      </w:r>
      <w:r w:rsidR="00BB041F">
        <w:rPr>
          <w:rStyle w:val="af2"/>
          <w:i w:val="0"/>
          <w:sz w:val="28"/>
          <w:szCs w:val="28"/>
        </w:rPr>
        <w:t xml:space="preserve"> в размере 1 285 000 руб</w:t>
      </w:r>
      <w:r w:rsidR="00DA7E6C">
        <w:rPr>
          <w:rStyle w:val="af2"/>
          <w:i w:val="0"/>
          <w:sz w:val="28"/>
          <w:szCs w:val="28"/>
        </w:rPr>
        <w:t>лей</w:t>
      </w:r>
      <w:r w:rsidR="00BB041F">
        <w:rPr>
          <w:rStyle w:val="af2"/>
          <w:i w:val="0"/>
          <w:sz w:val="28"/>
          <w:szCs w:val="28"/>
        </w:rPr>
        <w:t>;</w:t>
      </w:r>
    </w:p>
    <w:p w:rsidR="00FD66FC" w:rsidRDefault="00FD66FC" w:rsidP="00204A15">
      <w:pPr>
        <w:ind w:right="-412"/>
        <w:jc w:val="both"/>
        <w:rPr>
          <w:rStyle w:val="af2"/>
          <w:i w:val="0"/>
          <w:sz w:val="28"/>
          <w:szCs w:val="28"/>
        </w:rPr>
      </w:pPr>
    </w:p>
    <w:p w:rsidR="00D91788" w:rsidRDefault="00626E9D" w:rsidP="00204A15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</w:t>
      </w:r>
      <w:r w:rsidR="00204A15">
        <w:rPr>
          <w:color w:val="000000"/>
          <w:spacing w:val="-8"/>
          <w:sz w:val="28"/>
          <w:szCs w:val="28"/>
        </w:rPr>
        <w:t xml:space="preserve">2. </w:t>
      </w:r>
      <w:r w:rsidR="00D91788" w:rsidRPr="00204A15">
        <w:rPr>
          <w:color w:val="000000"/>
          <w:spacing w:val="-8"/>
          <w:sz w:val="28"/>
          <w:szCs w:val="28"/>
        </w:rPr>
        <w:t xml:space="preserve">Приложения </w:t>
      </w:r>
      <w:r w:rsidR="00440A1C">
        <w:rPr>
          <w:color w:val="000000"/>
          <w:spacing w:val="-8"/>
          <w:sz w:val="28"/>
          <w:szCs w:val="28"/>
        </w:rPr>
        <w:t xml:space="preserve">№ </w:t>
      </w:r>
      <w:r w:rsidR="00CA28C3">
        <w:rPr>
          <w:color w:val="000000"/>
          <w:spacing w:val="-8"/>
          <w:sz w:val="28"/>
          <w:szCs w:val="28"/>
        </w:rPr>
        <w:t>1,</w:t>
      </w:r>
      <w:r w:rsidR="00440A1C">
        <w:rPr>
          <w:color w:val="000000"/>
          <w:spacing w:val="-8"/>
          <w:sz w:val="28"/>
          <w:szCs w:val="28"/>
        </w:rPr>
        <w:t xml:space="preserve">  </w:t>
      </w:r>
      <w:r w:rsidR="00D91788" w:rsidRPr="00204A15">
        <w:rPr>
          <w:color w:val="000000"/>
          <w:spacing w:val="-8"/>
          <w:sz w:val="28"/>
          <w:szCs w:val="28"/>
        </w:rPr>
        <w:t>3,</w:t>
      </w:r>
      <w:r w:rsidR="00440A1C">
        <w:rPr>
          <w:color w:val="000000"/>
          <w:spacing w:val="-8"/>
          <w:sz w:val="28"/>
          <w:szCs w:val="28"/>
        </w:rPr>
        <w:t xml:space="preserve"> </w:t>
      </w:r>
      <w:r w:rsidR="00D91788" w:rsidRPr="00204A15">
        <w:rPr>
          <w:color w:val="000000"/>
          <w:spacing w:val="-8"/>
          <w:sz w:val="28"/>
          <w:szCs w:val="28"/>
        </w:rPr>
        <w:t>4,</w:t>
      </w:r>
      <w:r w:rsidR="00440A1C">
        <w:rPr>
          <w:color w:val="000000"/>
          <w:spacing w:val="-8"/>
          <w:sz w:val="28"/>
          <w:szCs w:val="28"/>
        </w:rPr>
        <w:t xml:space="preserve"> </w:t>
      </w:r>
      <w:r w:rsidR="00D91788" w:rsidRPr="00204A15">
        <w:rPr>
          <w:color w:val="000000"/>
          <w:spacing w:val="-8"/>
          <w:sz w:val="28"/>
          <w:szCs w:val="28"/>
        </w:rPr>
        <w:t>5 изложить в новой редакции (прилагаются).</w:t>
      </w:r>
    </w:p>
    <w:p w:rsidR="00113E8F" w:rsidRDefault="00C43DE9" w:rsidP="00204A15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</w:t>
      </w:r>
    </w:p>
    <w:p w:rsidR="00C43DE9" w:rsidRPr="00C43DE9" w:rsidRDefault="00C43DE9" w:rsidP="00204A15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3.Опубликовать настоящее решение на официальном сайте муниципального образования </w:t>
      </w:r>
      <w:r w:rsidRPr="00C43DE9">
        <w:rPr>
          <w:rStyle w:val="af2"/>
          <w:i w:val="0"/>
          <w:sz w:val="28"/>
          <w:szCs w:val="28"/>
        </w:rPr>
        <w:t>«Ивановск</w:t>
      </w:r>
      <w:r w:rsidR="00767997">
        <w:rPr>
          <w:rStyle w:val="af2"/>
          <w:i w:val="0"/>
          <w:sz w:val="28"/>
          <w:szCs w:val="28"/>
        </w:rPr>
        <w:t>ое</w:t>
      </w:r>
      <w:r w:rsidRPr="00C43DE9">
        <w:rPr>
          <w:rStyle w:val="af2"/>
          <w:i w:val="0"/>
          <w:sz w:val="28"/>
          <w:szCs w:val="28"/>
        </w:rPr>
        <w:t xml:space="preserve"> сельс</w:t>
      </w:r>
      <w:r w:rsidR="00767997">
        <w:rPr>
          <w:rStyle w:val="af2"/>
          <w:i w:val="0"/>
          <w:sz w:val="28"/>
          <w:szCs w:val="28"/>
        </w:rPr>
        <w:t>кое поселение</w:t>
      </w:r>
      <w:r w:rsidRPr="00C43DE9">
        <w:rPr>
          <w:rStyle w:val="af2"/>
          <w:i w:val="0"/>
          <w:sz w:val="28"/>
          <w:szCs w:val="28"/>
        </w:rPr>
        <w:t>»</w:t>
      </w:r>
      <w:r w:rsidR="00767997">
        <w:rPr>
          <w:rStyle w:val="af2"/>
          <w:i w:val="0"/>
          <w:sz w:val="28"/>
          <w:szCs w:val="28"/>
        </w:rPr>
        <w:t xml:space="preserve"> </w:t>
      </w:r>
      <w:r w:rsidRPr="00C43DE9">
        <w:rPr>
          <w:rStyle w:val="af2"/>
          <w:i w:val="0"/>
          <w:sz w:val="28"/>
          <w:szCs w:val="28"/>
        </w:rPr>
        <w:t>Солнцевского</w:t>
      </w:r>
      <w:r w:rsidR="00767997">
        <w:rPr>
          <w:rStyle w:val="af2"/>
          <w:i w:val="0"/>
          <w:sz w:val="28"/>
          <w:szCs w:val="28"/>
        </w:rPr>
        <w:t xml:space="preserve"> муниципального </w:t>
      </w:r>
      <w:r w:rsidRPr="00C43DE9">
        <w:rPr>
          <w:rStyle w:val="af2"/>
          <w:i w:val="0"/>
          <w:sz w:val="28"/>
          <w:szCs w:val="28"/>
        </w:rPr>
        <w:t xml:space="preserve"> района Курской области</w:t>
      </w:r>
      <w:r w:rsidR="00113E8F">
        <w:rPr>
          <w:rStyle w:val="af2"/>
          <w:i w:val="0"/>
          <w:sz w:val="28"/>
          <w:szCs w:val="28"/>
        </w:rPr>
        <w:t>.</w:t>
      </w:r>
    </w:p>
    <w:p w:rsidR="00204A15" w:rsidRPr="00204A15" w:rsidRDefault="00D91788" w:rsidP="00204A15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  <w:r w:rsidRPr="00204A15">
        <w:rPr>
          <w:color w:val="000000"/>
          <w:spacing w:val="-8"/>
          <w:sz w:val="28"/>
          <w:szCs w:val="28"/>
        </w:rPr>
        <w:t xml:space="preserve">             </w:t>
      </w:r>
    </w:p>
    <w:p w:rsidR="008A52F3" w:rsidRDefault="00C43DE9" w:rsidP="00204A15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4</w:t>
      </w:r>
      <w:r w:rsidR="00D91788" w:rsidRPr="00204A15">
        <w:rPr>
          <w:color w:val="000000"/>
          <w:spacing w:val="-8"/>
          <w:sz w:val="28"/>
          <w:szCs w:val="28"/>
        </w:rPr>
        <w:t>.Настоящее решение вступает в силу  со дня его подписания.</w:t>
      </w:r>
    </w:p>
    <w:p w:rsidR="00113E8F" w:rsidRDefault="00113E8F" w:rsidP="00D91788">
      <w:pPr>
        <w:pStyle w:val="22"/>
        <w:spacing w:line="240" w:lineRule="auto"/>
        <w:ind w:left="0"/>
        <w:jc w:val="left"/>
        <w:outlineLvl w:val="0"/>
        <w:rPr>
          <w:color w:val="000000"/>
          <w:szCs w:val="28"/>
        </w:rPr>
      </w:pPr>
    </w:p>
    <w:p w:rsidR="00113E8F" w:rsidRDefault="00113E8F" w:rsidP="00D91788">
      <w:pPr>
        <w:pStyle w:val="22"/>
        <w:spacing w:line="240" w:lineRule="auto"/>
        <w:ind w:left="0"/>
        <w:jc w:val="left"/>
        <w:outlineLvl w:val="0"/>
        <w:rPr>
          <w:color w:val="000000"/>
          <w:szCs w:val="28"/>
        </w:rPr>
      </w:pPr>
    </w:p>
    <w:p w:rsidR="00D91788" w:rsidRPr="00204A15" w:rsidRDefault="00D91788" w:rsidP="00D91788">
      <w:pPr>
        <w:pStyle w:val="22"/>
        <w:spacing w:line="240" w:lineRule="auto"/>
        <w:ind w:left="0"/>
        <w:jc w:val="left"/>
        <w:outlineLvl w:val="0"/>
        <w:rPr>
          <w:color w:val="000000"/>
          <w:szCs w:val="28"/>
        </w:rPr>
      </w:pPr>
      <w:r w:rsidRPr="00204A15">
        <w:rPr>
          <w:color w:val="000000"/>
          <w:szCs w:val="28"/>
        </w:rPr>
        <w:t>Председател</w:t>
      </w:r>
      <w:r w:rsidR="00C741F7">
        <w:rPr>
          <w:color w:val="000000"/>
          <w:szCs w:val="28"/>
        </w:rPr>
        <w:t>ь</w:t>
      </w:r>
      <w:r w:rsidRPr="00204A15">
        <w:rPr>
          <w:color w:val="000000"/>
          <w:szCs w:val="28"/>
        </w:rPr>
        <w:t xml:space="preserve"> Собрания депутатов </w:t>
      </w:r>
    </w:p>
    <w:p w:rsidR="00D91788" w:rsidRPr="00204A15" w:rsidRDefault="00204A15" w:rsidP="00D91788">
      <w:pPr>
        <w:pStyle w:val="22"/>
        <w:spacing w:line="240" w:lineRule="auto"/>
        <w:ind w:left="0"/>
        <w:jc w:val="left"/>
        <w:rPr>
          <w:color w:val="000000"/>
          <w:szCs w:val="28"/>
        </w:rPr>
      </w:pPr>
      <w:r>
        <w:rPr>
          <w:color w:val="000000"/>
          <w:szCs w:val="28"/>
        </w:rPr>
        <w:t>Ивановского</w:t>
      </w:r>
      <w:r w:rsidR="00D91788" w:rsidRPr="00204A15">
        <w:rPr>
          <w:color w:val="000000"/>
          <w:szCs w:val="28"/>
        </w:rPr>
        <w:t xml:space="preserve"> сельсовета Солнцевского </w:t>
      </w:r>
      <w:r w:rsidR="00A33D11">
        <w:rPr>
          <w:color w:val="000000"/>
          <w:szCs w:val="28"/>
        </w:rPr>
        <w:t xml:space="preserve">района                        </w:t>
      </w:r>
      <w:r w:rsidR="00D91788" w:rsidRPr="00204A15">
        <w:rPr>
          <w:color w:val="000000"/>
          <w:szCs w:val="28"/>
        </w:rPr>
        <w:t xml:space="preserve"> </w:t>
      </w:r>
      <w:r w:rsidR="00C741F7">
        <w:rPr>
          <w:color w:val="000000"/>
          <w:szCs w:val="28"/>
        </w:rPr>
        <w:t>С. Г. Кульпинова</w:t>
      </w:r>
      <w:r w:rsidR="00D91788" w:rsidRPr="00204A15">
        <w:rPr>
          <w:color w:val="000000"/>
          <w:szCs w:val="28"/>
        </w:rPr>
        <w:t xml:space="preserve">                                         </w:t>
      </w:r>
    </w:p>
    <w:p w:rsidR="00113E8F" w:rsidRDefault="00990DC9" w:rsidP="00626E9D">
      <w:pPr>
        <w:pStyle w:val="22"/>
        <w:spacing w:line="240" w:lineRule="auto"/>
        <w:ind w:left="0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D91788" w:rsidRPr="00204A15" w:rsidRDefault="00990DC9" w:rsidP="00626E9D">
      <w:pPr>
        <w:pStyle w:val="22"/>
        <w:spacing w:line="240" w:lineRule="auto"/>
        <w:ind w:left="0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r w:rsidR="00D91788" w:rsidRPr="00204A15">
        <w:rPr>
          <w:color w:val="000000"/>
          <w:szCs w:val="28"/>
        </w:rPr>
        <w:t xml:space="preserve"> Ивановского сельсовета</w:t>
      </w:r>
      <w:r w:rsidR="00204A15">
        <w:rPr>
          <w:color w:val="000000"/>
          <w:szCs w:val="28"/>
        </w:rPr>
        <w:t xml:space="preserve">                                    </w:t>
      </w:r>
      <w:r>
        <w:rPr>
          <w:color w:val="000000"/>
          <w:szCs w:val="28"/>
        </w:rPr>
        <w:t xml:space="preserve">     </w:t>
      </w:r>
      <w:r w:rsidR="00204A15">
        <w:rPr>
          <w:color w:val="000000"/>
          <w:szCs w:val="28"/>
        </w:rPr>
        <w:t xml:space="preserve">       </w:t>
      </w:r>
      <w:r w:rsidR="00113E8F">
        <w:rPr>
          <w:color w:val="000000"/>
          <w:szCs w:val="28"/>
        </w:rPr>
        <w:t xml:space="preserve">   </w:t>
      </w:r>
      <w:r w:rsidR="00204A15">
        <w:rPr>
          <w:color w:val="000000"/>
          <w:szCs w:val="28"/>
        </w:rPr>
        <w:t>Т.П.Никифорова</w:t>
      </w:r>
    </w:p>
    <w:p w:rsidR="00D91788" w:rsidRPr="00204A15" w:rsidRDefault="00D91788" w:rsidP="00D91788">
      <w:pPr>
        <w:rPr>
          <w:color w:val="000000"/>
          <w:sz w:val="28"/>
          <w:szCs w:val="28"/>
        </w:rPr>
      </w:pPr>
      <w:r w:rsidRPr="00204A15">
        <w:rPr>
          <w:color w:val="000000"/>
          <w:sz w:val="28"/>
          <w:szCs w:val="28"/>
        </w:rPr>
        <w:t xml:space="preserve">Солнцевского района                                                                            </w:t>
      </w:r>
    </w:p>
    <w:sectPr w:rsidR="00D91788" w:rsidRPr="00204A15" w:rsidSect="000D2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sz w:val="24"/>
        <w:szCs w:val="24"/>
      </w:rPr>
    </w:lvl>
  </w:abstractNum>
  <w:abstractNum w:abstractNumId="1">
    <w:nsid w:val="00000004"/>
    <w:multiLevelType w:val="multilevel"/>
    <w:tmpl w:val="0A6C43F4"/>
    <w:name w:val="WW8Num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sz w:val="24"/>
        <w:szCs w:val="24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5">
    <w:nsid w:val="00000008"/>
    <w:multiLevelType w:val="singleLevel"/>
    <w:tmpl w:val="69AEC3A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  <w:lang w:val="en-US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8">
    <w:nsid w:val="01484A41"/>
    <w:multiLevelType w:val="hybridMultilevel"/>
    <w:tmpl w:val="D6AC42F8"/>
    <w:lvl w:ilvl="0" w:tplc="7526939A">
      <w:start w:val="1"/>
      <w:numFmt w:val="decimal"/>
      <w:lvlText w:val="%1."/>
      <w:lvlJc w:val="left"/>
      <w:pPr>
        <w:ind w:left="430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">
    <w:nsid w:val="0567759A"/>
    <w:multiLevelType w:val="singleLevel"/>
    <w:tmpl w:val="F80A5AC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0">
    <w:nsid w:val="1A6377E4"/>
    <w:multiLevelType w:val="hybridMultilevel"/>
    <w:tmpl w:val="AD2298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0442A"/>
    <w:multiLevelType w:val="hybridMultilevel"/>
    <w:tmpl w:val="2752D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0759F"/>
    <w:multiLevelType w:val="hybridMultilevel"/>
    <w:tmpl w:val="9840376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B107AB"/>
    <w:multiLevelType w:val="hybridMultilevel"/>
    <w:tmpl w:val="2752D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1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D91788"/>
    <w:rsid w:val="00002C69"/>
    <w:rsid w:val="0000593F"/>
    <w:rsid w:val="00006206"/>
    <w:rsid w:val="00062F8A"/>
    <w:rsid w:val="000D227A"/>
    <w:rsid w:val="000E2441"/>
    <w:rsid w:val="00113E8F"/>
    <w:rsid w:val="0013559D"/>
    <w:rsid w:val="0019081E"/>
    <w:rsid w:val="001D6A87"/>
    <w:rsid w:val="001D6CFB"/>
    <w:rsid w:val="00204A15"/>
    <w:rsid w:val="00211EF2"/>
    <w:rsid w:val="00237F62"/>
    <w:rsid w:val="002905A6"/>
    <w:rsid w:val="002A7204"/>
    <w:rsid w:val="003358C8"/>
    <w:rsid w:val="0034251E"/>
    <w:rsid w:val="00372158"/>
    <w:rsid w:val="003B48C5"/>
    <w:rsid w:val="003E3CDD"/>
    <w:rsid w:val="00440A1C"/>
    <w:rsid w:val="00492368"/>
    <w:rsid w:val="004A5318"/>
    <w:rsid w:val="004D4BEE"/>
    <w:rsid w:val="004E78BE"/>
    <w:rsid w:val="00531BF9"/>
    <w:rsid w:val="005866B6"/>
    <w:rsid w:val="00595896"/>
    <w:rsid w:val="00596078"/>
    <w:rsid w:val="00601856"/>
    <w:rsid w:val="00626E9D"/>
    <w:rsid w:val="006530BE"/>
    <w:rsid w:val="006B093C"/>
    <w:rsid w:val="006D5A8D"/>
    <w:rsid w:val="006E1E7E"/>
    <w:rsid w:val="00706AFE"/>
    <w:rsid w:val="00713D12"/>
    <w:rsid w:val="00716C58"/>
    <w:rsid w:val="00723115"/>
    <w:rsid w:val="00767997"/>
    <w:rsid w:val="0078266F"/>
    <w:rsid w:val="00824C23"/>
    <w:rsid w:val="008331C1"/>
    <w:rsid w:val="008542FB"/>
    <w:rsid w:val="0089023D"/>
    <w:rsid w:val="008A129B"/>
    <w:rsid w:val="008A52F3"/>
    <w:rsid w:val="008E780E"/>
    <w:rsid w:val="009048ED"/>
    <w:rsid w:val="00946C60"/>
    <w:rsid w:val="00955BDB"/>
    <w:rsid w:val="00971303"/>
    <w:rsid w:val="00990DC9"/>
    <w:rsid w:val="009B3D48"/>
    <w:rsid w:val="009C5F94"/>
    <w:rsid w:val="00A33D11"/>
    <w:rsid w:val="00A944F7"/>
    <w:rsid w:val="00BB041F"/>
    <w:rsid w:val="00BB52E7"/>
    <w:rsid w:val="00BE671F"/>
    <w:rsid w:val="00BF4DF2"/>
    <w:rsid w:val="00C43DE9"/>
    <w:rsid w:val="00C70550"/>
    <w:rsid w:val="00C741F7"/>
    <w:rsid w:val="00C87431"/>
    <w:rsid w:val="00CA28C3"/>
    <w:rsid w:val="00CD3B1B"/>
    <w:rsid w:val="00CD40BD"/>
    <w:rsid w:val="00D1631E"/>
    <w:rsid w:val="00D72D7F"/>
    <w:rsid w:val="00D8302C"/>
    <w:rsid w:val="00D91788"/>
    <w:rsid w:val="00DA7E6C"/>
    <w:rsid w:val="00E10CC6"/>
    <w:rsid w:val="00E97B14"/>
    <w:rsid w:val="00EA0E9B"/>
    <w:rsid w:val="00EB4CD6"/>
    <w:rsid w:val="00F0366C"/>
    <w:rsid w:val="00F177CB"/>
    <w:rsid w:val="00F47FEE"/>
    <w:rsid w:val="00F72B22"/>
    <w:rsid w:val="00FA099A"/>
    <w:rsid w:val="00FC302B"/>
    <w:rsid w:val="00FD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17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17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78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9178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semiHidden/>
    <w:rsid w:val="00D917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917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l41">
    <w:name w:val="hl41"/>
    <w:rsid w:val="00D91788"/>
    <w:rPr>
      <w:b/>
      <w:bCs/>
      <w:sz w:val="20"/>
      <w:szCs w:val="20"/>
    </w:rPr>
  </w:style>
  <w:style w:type="paragraph" w:styleId="a5">
    <w:name w:val="Normal (Web)"/>
    <w:basedOn w:val="a"/>
    <w:rsid w:val="00D91788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14pt">
    <w:name w:val="Обычный + 14 pt"/>
    <w:aliases w:val="по ширине,Первая строка:  1,5 см"/>
    <w:basedOn w:val="a"/>
    <w:rsid w:val="00D91788"/>
    <w:pPr>
      <w:ind w:firstLine="851"/>
      <w:jc w:val="both"/>
    </w:pPr>
    <w:rPr>
      <w:sz w:val="28"/>
      <w:szCs w:val="20"/>
    </w:rPr>
  </w:style>
  <w:style w:type="paragraph" w:customStyle="1" w:styleId="ConsPlusNormal">
    <w:name w:val="ConsPlusNormal"/>
    <w:rsid w:val="00D917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Содержимое таблицы"/>
    <w:basedOn w:val="a"/>
    <w:rsid w:val="00D91788"/>
    <w:pPr>
      <w:suppressLineNumbers/>
      <w:suppressAutoHyphens/>
    </w:pPr>
    <w:rPr>
      <w:sz w:val="20"/>
      <w:szCs w:val="20"/>
      <w:lang w:eastAsia="zh-CN"/>
    </w:rPr>
  </w:style>
  <w:style w:type="paragraph" w:customStyle="1" w:styleId="a7">
    <w:name w:val="Заголовок таблицы"/>
    <w:basedOn w:val="a6"/>
    <w:rsid w:val="00D91788"/>
    <w:pPr>
      <w:jc w:val="center"/>
    </w:pPr>
    <w:rPr>
      <w:b/>
      <w:bCs/>
    </w:rPr>
  </w:style>
  <w:style w:type="paragraph" w:customStyle="1" w:styleId="22">
    <w:name w:val="Основной текст 22"/>
    <w:basedOn w:val="a"/>
    <w:rsid w:val="00D91788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styleId="a8">
    <w:name w:val="List Paragraph"/>
    <w:basedOn w:val="a"/>
    <w:qFormat/>
    <w:rsid w:val="00D91788"/>
    <w:pPr>
      <w:suppressAutoHyphens/>
      <w:ind w:left="708"/>
    </w:pPr>
    <w:rPr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D91788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customStyle="1" w:styleId="ConsTitle">
    <w:name w:val="ConsTitle"/>
    <w:rsid w:val="00D9178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a9">
    <w:name w:val="Цветовое выделение"/>
    <w:rsid w:val="00D91788"/>
    <w:rPr>
      <w:b/>
      <w:color w:val="26282F"/>
    </w:rPr>
  </w:style>
  <w:style w:type="paragraph" w:styleId="aa">
    <w:name w:val="No Spacing"/>
    <w:uiPriority w:val="1"/>
    <w:qFormat/>
    <w:rsid w:val="00D91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ac"/>
    <w:qFormat/>
    <w:rsid w:val="00D9178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basedOn w:val="a0"/>
    <w:uiPriority w:val="10"/>
    <w:rsid w:val="00D9178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c">
    <w:name w:val="Название Знак"/>
    <w:link w:val="ab"/>
    <w:rsid w:val="00D9178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Document Map"/>
    <w:basedOn w:val="a"/>
    <w:link w:val="af"/>
    <w:rsid w:val="00D91788"/>
    <w:rPr>
      <w:rFonts w:ascii="Tahoma" w:hAnsi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D91788"/>
    <w:rPr>
      <w:rFonts w:ascii="Tahoma" w:eastAsia="Times New Roman" w:hAnsi="Tahoma" w:cs="Times New Roman"/>
      <w:sz w:val="16"/>
      <w:szCs w:val="16"/>
    </w:rPr>
  </w:style>
  <w:style w:type="character" w:styleId="af0">
    <w:name w:val="Hyperlink"/>
    <w:rsid w:val="00D91788"/>
    <w:rPr>
      <w:color w:val="0000FF"/>
      <w:u w:val="single"/>
    </w:rPr>
  </w:style>
  <w:style w:type="table" w:styleId="af1">
    <w:name w:val="Table Grid"/>
    <w:basedOn w:val="a1"/>
    <w:rsid w:val="00D91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91788"/>
  </w:style>
  <w:style w:type="character" w:styleId="af2">
    <w:name w:val="Emphasis"/>
    <w:qFormat/>
    <w:rsid w:val="00D91788"/>
    <w:rPr>
      <w:i/>
      <w:iCs/>
    </w:rPr>
  </w:style>
  <w:style w:type="paragraph" w:styleId="af3">
    <w:name w:val="Plain Text"/>
    <w:basedOn w:val="a"/>
    <w:link w:val="af4"/>
    <w:unhideWhenUsed/>
    <w:rsid w:val="00440A1C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440A1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7160-95D0-47D4-8B0D-1DA170A6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Ивановский Сельсовет</dc:creator>
  <cp:lastModifiedBy>Администратор</cp:lastModifiedBy>
  <cp:revision>22</cp:revision>
  <cp:lastPrinted>2023-12-19T11:10:00Z</cp:lastPrinted>
  <dcterms:created xsi:type="dcterms:W3CDTF">2025-02-12T07:45:00Z</dcterms:created>
  <dcterms:modified xsi:type="dcterms:W3CDTF">2025-03-04T09:01:00Z</dcterms:modified>
</cp:coreProperties>
</file>